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5A10A0E4"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51C79">
        <w:t>1</w:t>
      </w:r>
      <w:r w:rsidR="00D566DF">
        <w:t>8</w:t>
      </w:r>
      <w:r w:rsidR="00F02268">
        <w:t>.20</w:t>
      </w:r>
      <w:r w:rsidR="00C6511C">
        <w:t>2</w:t>
      </w:r>
      <w:r w:rsidR="002D570E">
        <w:t>2</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1" w:name="_Hlk122969335"/>
      <w:r w:rsidR="008046EB" w:rsidRPr="008046EB">
        <w:rPr>
          <w:rFonts w:eastAsia="Calibri"/>
          <w:b/>
          <w:bCs/>
          <w:i/>
          <w:iCs/>
          <w:lang w:eastAsia="en-US"/>
        </w:rPr>
        <w:t>Przebudowa dróg 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rzebudowa drogi w miejscowości Goleniowy</w:t>
      </w:r>
      <w:bookmarkEnd w:id="1"/>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3555B638" w14:textId="77777777" w:rsidR="00036718" w:rsidRDefault="00036718" w:rsidP="004E6675">
      <w:pPr>
        <w:spacing w:line="360" w:lineRule="auto"/>
        <w:ind w:firstLine="567"/>
        <w:jc w:val="both"/>
      </w:pPr>
    </w:p>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5FCCD88D" w14:textId="77777777" w:rsidR="00BD1CE5" w:rsidRPr="00BD1CE5" w:rsidRDefault="00BD1CE5" w:rsidP="00BD1CE5">
      <w:pPr>
        <w:pStyle w:val="Standard"/>
        <w:spacing w:before="120"/>
        <w:ind w:left="426"/>
        <w:jc w:val="both"/>
        <w:rPr>
          <w:sz w:val="24"/>
          <w:szCs w:val="24"/>
        </w:rPr>
      </w:pPr>
      <w:bookmarkStart w:id="5" w:name="_Hlk122980815"/>
      <w:r w:rsidRPr="00BD1CE5">
        <w:rPr>
          <w:sz w:val="24"/>
          <w:szCs w:val="24"/>
        </w:rPr>
        <w:t>Rbg = ..... zł, ( wartość roboczogodziny Wykonawcy)</w:t>
      </w:r>
    </w:p>
    <w:p w14:paraId="509C705D" w14:textId="77777777" w:rsidR="00BD1CE5" w:rsidRPr="00BD1CE5" w:rsidRDefault="00BD1CE5" w:rsidP="00BD1CE5">
      <w:pPr>
        <w:pStyle w:val="Standard"/>
        <w:spacing w:before="120"/>
        <w:ind w:left="426"/>
        <w:jc w:val="both"/>
        <w:rPr>
          <w:sz w:val="24"/>
          <w:szCs w:val="24"/>
        </w:rPr>
      </w:pPr>
      <w:r w:rsidRPr="00BD1CE5">
        <w:rPr>
          <w:sz w:val="24"/>
          <w:szCs w:val="24"/>
        </w:rPr>
        <w:t>Kz od M = ….%, ( wskaźnik kosztów zakupu materiałów )</w:t>
      </w:r>
    </w:p>
    <w:p w14:paraId="1C8F8324" w14:textId="77777777" w:rsidR="00BD1CE5" w:rsidRPr="00BD1CE5" w:rsidRDefault="00BD1CE5" w:rsidP="00BD1CE5">
      <w:pPr>
        <w:pStyle w:val="Standard"/>
        <w:spacing w:before="120"/>
        <w:ind w:left="426"/>
        <w:jc w:val="both"/>
        <w:rPr>
          <w:sz w:val="24"/>
          <w:szCs w:val="24"/>
        </w:rPr>
      </w:pPr>
      <w:r w:rsidRPr="00BD1CE5">
        <w:rPr>
          <w:sz w:val="24"/>
          <w:szCs w:val="24"/>
        </w:rPr>
        <w:t>Kp od R+S = …..% ( wskaźnik kosztów pośrednich )</w:t>
      </w:r>
    </w:p>
    <w:p w14:paraId="48A6D05F" w14:textId="77777777" w:rsidR="00BD1CE5" w:rsidRPr="00BD1CE5" w:rsidRDefault="00BD1CE5" w:rsidP="00BD1CE5">
      <w:pPr>
        <w:pStyle w:val="Standard"/>
        <w:spacing w:before="120"/>
        <w:ind w:left="426"/>
        <w:jc w:val="both"/>
        <w:rPr>
          <w:sz w:val="24"/>
          <w:szCs w:val="24"/>
        </w:rPr>
      </w:pPr>
      <w:r w:rsidRPr="00BD1CE5">
        <w:rPr>
          <w:sz w:val="24"/>
          <w:szCs w:val="24"/>
        </w:rPr>
        <w:t>Zysk od R+S+Kp = …. %</w:t>
      </w:r>
    </w:p>
    <w:bookmarkEnd w:id="5"/>
    <w:p w14:paraId="64E2B9D2" w14:textId="343C4DCC" w:rsidR="00036718" w:rsidRPr="00BD1CE5" w:rsidRDefault="00036718" w:rsidP="00BD1CE5">
      <w:pPr>
        <w:spacing w:line="360" w:lineRule="auto"/>
        <w:ind w:hanging="294"/>
        <w:contextualSpacing/>
        <w:jc w:val="both"/>
      </w:pPr>
    </w:p>
    <w:p w14:paraId="08816195" w14:textId="77777777" w:rsidR="00036718" w:rsidRPr="00036718" w:rsidRDefault="00036718" w:rsidP="00036718">
      <w:pPr>
        <w:spacing w:line="360" w:lineRule="auto"/>
        <w:contextualSpacing/>
        <w:jc w:val="both"/>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7777777" w:rsidR="00684D17" w:rsidRDefault="00684D17"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650FD" w14:textId="77777777" w:rsidR="007B7D6C" w:rsidRDefault="007B7D6C" w:rsidP="00EB688C">
      <w:r>
        <w:separator/>
      </w:r>
    </w:p>
  </w:endnote>
  <w:endnote w:type="continuationSeparator" w:id="0">
    <w:p w14:paraId="1F2BF5F9" w14:textId="77777777" w:rsidR="007B7D6C" w:rsidRDefault="007B7D6C"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58C6B" w14:textId="77777777" w:rsidR="007B7D6C" w:rsidRDefault="007B7D6C" w:rsidP="00EB688C">
      <w:r>
        <w:separator/>
      </w:r>
    </w:p>
  </w:footnote>
  <w:footnote w:type="continuationSeparator" w:id="0">
    <w:p w14:paraId="2C4C2D6C" w14:textId="77777777" w:rsidR="007B7D6C" w:rsidRDefault="007B7D6C"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C920625"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51C79">
      <w:rPr>
        <w:b/>
      </w:rPr>
      <w:t>1</w:t>
    </w:r>
    <w:r w:rsidR="00D566DF">
      <w:rPr>
        <w:b/>
      </w:rPr>
      <w:t>8</w:t>
    </w:r>
    <w:r w:rsidR="00645A71">
      <w:rPr>
        <w:b/>
      </w:rPr>
      <w:t>.202</w:t>
    </w:r>
    <w:r w:rsidR="002D570E">
      <w:rPr>
        <w:b/>
      </w:rPr>
      <w:t>2</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470DB"/>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5</Pages>
  <Words>1115</Words>
  <Characters>6693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54</cp:revision>
  <cp:lastPrinted>2017-10-13T09:57:00Z</cp:lastPrinted>
  <dcterms:created xsi:type="dcterms:W3CDTF">2018-04-10T10:21:00Z</dcterms:created>
  <dcterms:modified xsi:type="dcterms:W3CDTF">2022-12-28T19:16:00Z</dcterms:modified>
</cp:coreProperties>
</file>